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5528FDD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5E51F9">
        <w:rPr>
          <w:rFonts w:ascii="Garamond" w:hAnsi="Garamond"/>
          <w:sz w:val="24"/>
          <w:szCs w:val="24"/>
        </w:rPr>
        <w:t>0</w:t>
      </w:r>
      <w:r w:rsidR="00A13DFB">
        <w:rPr>
          <w:rFonts w:ascii="Garamond" w:hAnsi="Garamond"/>
          <w:sz w:val="24"/>
          <w:szCs w:val="24"/>
        </w:rPr>
        <w:t>8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58729313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13DFB" w:rsidRPr="007816F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https://zakazky.zcu.cz/contract_display_5885.html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2E627D4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A13DFB">
        <w:rPr>
          <w:rFonts w:ascii="Garamond" w:hAnsi="Garamond" w:cs="Arial"/>
          <w:b/>
          <w:sz w:val="22"/>
          <w:szCs w:val="22"/>
        </w:rPr>
        <w:t>20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5E51F9">
        <w:rPr>
          <w:rFonts w:ascii="Garamond" w:hAnsi="Garamond" w:cs="Arial"/>
          <w:b/>
          <w:sz w:val="22"/>
          <w:szCs w:val="22"/>
        </w:rPr>
        <w:t>0</w:t>
      </w:r>
      <w:r w:rsidR="00A13DFB">
        <w:rPr>
          <w:rFonts w:ascii="Garamond" w:hAnsi="Garamond" w:cs="Arial"/>
          <w:b/>
          <w:sz w:val="22"/>
          <w:szCs w:val="22"/>
        </w:rPr>
        <w:t>3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9428A9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250126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</w:t>
      </w:r>
      <w:r w:rsidR="00BD3729" w:rsidRPr="00250126">
        <w:rPr>
          <w:rFonts w:ascii="Garamond" w:hAnsi="Garamond" w:cs="Arial"/>
        </w:rPr>
        <w:t xml:space="preserve">Předmět </w:t>
      </w:r>
      <w:r w:rsidR="002E188D" w:rsidRPr="00250126">
        <w:rPr>
          <w:rFonts w:ascii="Garamond" w:hAnsi="Garamond" w:cs="Arial"/>
        </w:rPr>
        <w:t>plnění</w:t>
      </w:r>
      <w:r w:rsidR="00BD3729" w:rsidRPr="00250126">
        <w:rPr>
          <w:rFonts w:ascii="Garamond" w:hAnsi="Garamond" w:cs="Arial"/>
        </w:rPr>
        <w:t>“</w:t>
      </w:r>
      <w:r w:rsidR="00F96CEE" w:rsidRPr="00250126">
        <w:rPr>
          <w:rFonts w:ascii="Garamond" w:hAnsi="Garamond" w:cs="Arial"/>
        </w:rPr>
        <w:t xml:space="preserve"> nebo „zařízení“</w:t>
      </w:r>
      <w:r w:rsidR="00BD3729" w:rsidRPr="00250126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250126">
        <w:rPr>
          <w:rFonts w:ascii="Garamond" w:hAnsi="Garamond" w:cs="Arial"/>
        </w:rPr>
        <w:t>Přesn</w:t>
      </w:r>
      <w:r w:rsidR="002E188D" w:rsidRPr="00250126">
        <w:rPr>
          <w:rFonts w:ascii="Garamond" w:hAnsi="Garamond" w:cs="Arial"/>
        </w:rPr>
        <w:t xml:space="preserve">á specifikace Předmětu plnění, jeho </w:t>
      </w:r>
      <w:r w:rsidR="00E760FE" w:rsidRPr="00250126">
        <w:rPr>
          <w:rFonts w:ascii="Garamond" w:hAnsi="Garamond" w:cs="Arial"/>
        </w:rPr>
        <w:t xml:space="preserve">druh a </w:t>
      </w:r>
      <w:r w:rsidRPr="00250126">
        <w:rPr>
          <w:rFonts w:ascii="Garamond" w:hAnsi="Garamond" w:cs="Arial"/>
        </w:rPr>
        <w:t>množství</w:t>
      </w:r>
      <w:r w:rsidR="00E760FE" w:rsidRPr="00250126">
        <w:rPr>
          <w:rFonts w:ascii="Garamond" w:hAnsi="Garamond" w:cs="Arial"/>
        </w:rPr>
        <w:t xml:space="preserve"> vč. případných </w:t>
      </w:r>
      <w:r w:rsidRPr="00250126">
        <w:rPr>
          <w:rFonts w:ascii="Garamond" w:hAnsi="Garamond" w:cs="Arial"/>
        </w:rPr>
        <w:t>související</w:t>
      </w:r>
      <w:r w:rsidR="00E760FE" w:rsidRPr="00250126">
        <w:rPr>
          <w:rFonts w:ascii="Garamond" w:hAnsi="Garamond" w:cs="Arial"/>
        </w:rPr>
        <w:t xml:space="preserve">ch </w:t>
      </w:r>
      <w:r w:rsidRPr="00250126">
        <w:rPr>
          <w:rFonts w:ascii="Garamond" w:hAnsi="Garamond" w:cs="Arial"/>
        </w:rPr>
        <w:t>služ</w:t>
      </w:r>
      <w:r w:rsidR="00E760FE" w:rsidRPr="00250126">
        <w:rPr>
          <w:rFonts w:ascii="Garamond" w:hAnsi="Garamond" w:cs="Arial"/>
        </w:rPr>
        <w:t>eb</w:t>
      </w:r>
      <w:r w:rsidRPr="00250126">
        <w:rPr>
          <w:rFonts w:ascii="Garamond" w:hAnsi="Garamond" w:cs="Arial"/>
        </w:rPr>
        <w:t xml:space="preserve"> je</w:t>
      </w:r>
      <w:r w:rsidRPr="004D1497">
        <w:rPr>
          <w:rFonts w:ascii="Garamond" w:hAnsi="Garamond" w:cs="Arial"/>
        </w:rPr>
        <w:t xml:space="preserve">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42AC15BC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9D359C">
        <w:rPr>
          <w:rFonts w:ascii="Garamond" w:hAnsi="Garamond"/>
          <w:sz w:val="22"/>
          <w:szCs w:val="22"/>
        </w:rPr>
        <w:t>servisní služby</w:t>
      </w:r>
      <w:r w:rsidR="00F84C34">
        <w:rPr>
          <w:rFonts w:ascii="Garamond" w:hAnsi="Garamond"/>
          <w:sz w:val="22"/>
          <w:szCs w:val="22"/>
        </w:rPr>
        <w:t>“</w:t>
      </w:r>
      <w:r w:rsidR="006C6DED">
        <w:rPr>
          <w:rFonts w:ascii="Garamond" w:hAnsi="Garamond"/>
          <w:sz w:val="22"/>
          <w:szCs w:val="22"/>
        </w:rPr>
        <w:t xml:space="preserve"> (dále jen „List </w:t>
      </w:r>
      <w:r w:rsidR="009D359C">
        <w:rPr>
          <w:rFonts w:ascii="Garamond" w:hAnsi="Garamond"/>
          <w:sz w:val="22"/>
          <w:szCs w:val="22"/>
        </w:rPr>
        <w:t>SS</w:t>
      </w:r>
      <w:r w:rsidR="006C6DED">
        <w:rPr>
          <w:rFonts w:ascii="Garamond" w:hAnsi="Garamond"/>
          <w:sz w:val="22"/>
          <w:szCs w:val="22"/>
        </w:rPr>
        <w:t>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</w:t>
      </w:r>
      <w:r w:rsidR="009D359C">
        <w:rPr>
          <w:rFonts w:ascii="Garamond" w:hAnsi="Garamond"/>
          <w:sz w:val="22"/>
          <w:szCs w:val="22"/>
        </w:rPr>
        <w:t>poskytováním servisních služeb</w:t>
      </w:r>
      <w:r w:rsidR="00957696">
        <w:rPr>
          <w:rFonts w:ascii="Garamond" w:hAnsi="Garamond"/>
          <w:sz w:val="22"/>
          <w:szCs w:val="22"/>
        </w:rPr>
        <w:t xml:space="preserve">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3F965C3B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62AD501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</w:t>
      </w:r>
      <w:r w:rsidR="00250126">
        <w:rPr>
          <w:rFonts w:ascii="Garamond" w:hAnsi="Garamond" w:cs="Arial"/>
          <w:sz w:val="22"/>
          <w:szCs w:val="22"/>
        </w:rPr>
        <w:t xml:space="preserve">předpokládaných </w:t>
      </w:r>
      <w:r w:rsidR="005B0A82" w:rsidRPr="00EF3ED9">
        <w:rPr>
          <w:rFonts w:ascii="Garamond" w:hAnsi="Garamond" w:cs="Arial"/>
          <w:sz w:val="22"/>
          <w:szCs w:val="22"/>
        </w:rPr>
        <w:t xml:space="preserve">nákladů </w:t>
      </w:r>
      <w:r w:rsidR="00712D4A">
        <w:rPr>
          <w:rFonts w:ascii="Garamond" w:hAnsi="Garamond" w:cs="Arial"/>
          <w:sz w:val="22"/>
          <w:szCs w:val="22"/>
        </w:rPr>
        <w:t xml:space="preserve">servisních </w:t>
      </w:r>
      <w:r w:rsidR="00712D4A" w:rsidRPr="00A13DFB">
        <w:rPr>
          <w:rFonts w:ascii="Garamond" w:hAnsi="Garamond" w:cs="Arial"/>
          <w:sz w:val="22"/>
          <w:szCs w:val="22"/>
        </w:rPr>
        <w:t xml:space="preserve">služeb </w:t>
      </w:r>
      <w:r w:rsidR="00BF005A" w:rsidRPr="00A13DFB">
        <w:rPr>
          <w:rFonts w:ascii="Garamond" w:hAnsi="Garamond" w:cs="Arial"/>
          <w:sz w:val="22"/>
          <w:szCs w:val="22"/>
        </w:rPr>
        <w:t xml:space="preserve">(mimo papíru) </w:t>
      </w:r>
      <w:r w:rsidR="005B0A82" w:rsidRPr="00EF3ED9">
        <w:rPr>
          <w:rFonts w:ascii="Garamond" w:hAnsi="Garamond" w:cs="Arial"/>
          <w:sz w:val="22"/>
          <w:szCs w:val="22"/>
        </w:rPr>
        <w:t xml:space="preserve">souvisejících s jeho užíváním po dobu </w:t>
      </w:r>
      <w:r w:rsidR="00C809BB">
        <w:rPr>
          <w:rFonts w:ascii="Garamond" w:hAnsi="Garamond" w:cs="Arial"/>
          <w:sz w:val="22"/>
          <w:szCs w:val="22"/>
        </w:rPr>
        <w:t>36 měsíců</w:t>
      </w:r>
      <w:r w:rsidR="005B0A82" w:rsidRPr="00EF3ED9">
        <w:rPr>
          <w:rFonts w:ascii="Garamond" w:hAnsi="Garamond" w:cs="Arial"/>
          <w:sz w:val="22"/>
          <w:szCs w:val="22"/>
        </w:rPr>
        <w:t xml:space="preserve">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</w:t>
      </w:r>
      <w:r w:rsidR="00250126">
        <w:rPr>
          <w:rFonts w:ascii="Garamond" w:hAnsi="Garamond" w:cs="Arial"/>
          <w:sz w:val="22"/>
          <w:szCs w:val="22"/>
        </w:rPr>
        <w:t>předpokládaného</w:t>
      </w:r>
      <w:r w:rsidR="000F27AB" w:rsidRPr="00EF3ED9">
        <w:rPr>
          <w:rFonts w:ascii="Garamond" w:hAnsi="Garamond" w:cs="Arial"/>
          <w:sz w:val="22"/>
          <w:szCs w:val="22"/>
        </w:rPr>
        <w:t xml:space="preserve">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 xml:space="preserve">zařízení (dodavatel musí nabídnout vždy jen takové zařízení, jehož výrobcem doporučená provozní zátěž splňuje požadavky na </w:t>
      </w:r>
      <w:r w:rsidR="001F7C0E">
        <w:rPr>
          <w:rFonts w:ascii="Garamond" w:hAnsi="Garamond" w:cs="Arial"/>
          <w:sz w:val="22"/>
          <w:szCs w:val="22"/>
        </w:rPr>
        <w:t xml:space="preserve">předpokládaný poměrný </w:t>
      </w:r>
      <w:r w:rsidR="00843A1D" w:rsidRPr="00EF3ED9">
        <w:rPr>
          <w:rFonts w:ascii="Garamond" w:hAnsi="Garamond" w:cs="Arial"/>
          <w:sz w:val="22"/>
          <w:szCs w:val="22"/>
        </w:rPr>
        <w:t>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B5EF062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</w:t>
      </w:r>
      <w:r w:rsidR="001F7C0E">
        <w:rPr>
          <w:rFonts w:ascii="Garamond" w:hAnsi="Garamond" w:cs="Arial"/>
          <w:sz w:val="22"/>
          <w:szCs w:val="22"/>
        </w:rPr>
        <w:t>servisních služeb</w:t>
      </w:r>
      <w:r w:rsidRPr="00EF3ED9">
        <w:rPr>
          <w:rFonts w:ascii="Garamond" w:hAnsi="Garamond" w:cs="Arial"/>
          <w:sz w:val="22"/>
          <w:szCs w:val="22"/>
        </w:rPr>
        <w:t xml:space="preserve">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</w:t>
      </w:r>
      <w:r w:rsidR="00CA5A83">
        <w:rPr>
          <w:rFonts w:ascii="Garamond" w:hAnsi="Garamond" w:cs="Arial"/>
          <w:sz w:val="22"/>
          <w:szCs w:val="22"/>
        </w:rPr>
        <w:t>uvedené v příloze č. 3 Kupní smlouvy – Servisní podmínky, jednotkové ceny.</w:t>
      </w:r>
      <w:r w:rsidR="00CA5A83" w:rsidRPr="00EF3ED9" w:rsidDel="00CA5A83">
        <w:rPr>
          <w:rFonts w:ascii="Garamond" w:hAnsi="Garamond" w:cs="Arial"/>
          <w:sz w:val="22"/>
          <w:szCs w:val="22"/>
        </w:rPr>
        <w:t xml:space="preserve"> 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2A79691" w14:textId="52753528" w:rsidR="00BE0AD3" w:rsidRPr="001F7C0E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</w:t>
      </w:r>
      <w:r w:rsidR="00437CB0">
        <w:rPr>
          <w:rFonts w:ascii="Garamond" w:hAnsi="Garamond" w:cs="Arial"/>
          <w:sz w:val="22"/>
          <w:szCs w:val="22"/>
        </w:rPr>
        <w:t>servisní</w:t>
      </w:r>
      <w:r w:rsidR="00C25E65">
        <w:rPr>
          <w:rFonts w:ascii="Garamond" w:hAnsi="Garamond" w:cs="Arial"/>
          <w:sz w:val="22"/>
          <w:szCs w:val="22"/>
        </w:rPr>
        <w:t>ch</w:t>
      </w:r>
      <w:r w:rsidR="00437CB0">
        <w:rPr>
          <w:rFonts w:ascii="Garamond" w:hAnsi="Garamond" w:cs="Arial"/>
          <w:sz w:val="22"/>
          <w:szCs w:val="22"/>
        </w:rPr>
        <w:t xml:space="preserve"> služ</w:t>
      </w:r>
      <w:r w:rsidR="00C25E65">
        <w:rPr>
          <w:rFonts w:ascii="Garamond" w:hAnsi="Garamond" w:cs="Arial"/>
          <w:sz w:val="22"/>
          <w:szCs w:val="22"/>
        </w:rPr>
        <w:t>e</w:t>
      </w:r>
      <w:r w:rsidR="00437CB0">
        <w:rPr>
          <w:rFonts w:ascii="Garamond" w:hAnsi="Garamond" w:cs="Arial"/>
          <w:sz w:val="22"/>
          <w:szCs w:val="22"/>
        </w:rPr>
        <w:t>b</w:t>
      </w:r>
      <w:r w:rsidRPr="00BE0AD3">
        <w:rPr>
          <w:rFonts w:ascii="Garamond" w:hAnsi="Garamond" w:cs="Arial"/>
          <w:sz w:val="22"/>
          <w:szCs w:val="22"/>
        </w:rPr>
        <w:t xml:space="preserve">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 xml:space="preserve">istu </w:t>
      </w:r>
      <w:r w:rsidR="00437CB0">
        <w:rPr>
          <w:rFonts w:ascii="Garamond" w:hAnsi="Garamond"/>
          <w:sz w:val="22"/>
          <w:szCs w:val="22"/>
        </w:rPr>
        <w:t xml:space="preserve">SS </w:t>
      </w:r>
      <w:r w:rsidR="00073DC0">
        <w:rPr>
          <w:rFonts w:ascii="Garamond" w:hAnsi="Garamond"/>
          <w:sz w:val="22"/>
          <w:szCs w:val="22"/>
        </w:rPr>
        <w:t xml:space="preserve">v </w:t>
      </w:r>
      <w:proofErr w:type="spellStart"/>
      <w:r w:rsidR="00437CB0">
        <w:rPr>
          <w:rFonts w:ascii="Garamond" w:hAnsi="Garamond"/>
          <w:sz w:val="22"/>
          <w:szCs w:val="22"/>
        </w:rPr>
        <w:t>příl</w:t>
      </w:r>
      <w:proofErr w:type="spellEnd"/>
      <w:r w:rsidR="00437CB0">
        <w:rPr>
          <w:rFonts w:ascii="Garamond" w:hAnsi="Garamond"/>
          <w:sz w:val="22"/>
          <w:szCs w:val="22"/>
        </w:rPr>
        <w:t xml:space="preserve">. č. 2 </w:t>
      </w:r>
      <w:r w:rsidR="00073DC0">
        <w:rPr>
          <w:rFonts w:ascii="Garamond" w:hAnsi="Garamond" w:cs="Arial"/>
          <w:sz w:val="22"/>
          <w:szCs w:val="22"/>
        </w:rPr>
        <w:t>Kupní smlouvy</w:t>
      </w:r>
      <w:r w:rsidRPr="00D735C7">
        <w:rPr>
          <w:rFonts w:ascii="Garamond" w:hAnsi="Garamond" w:cs="Arial"/>
          <w:sz w:val="22"/>
          <w:szCs w:val="22"/>
        </w:rPr>
        <w:t xml:space="preserve">, kde </w:t>
      </w:r>
      <w:r w:rsidR="00073DC0" w:rsidRPr="001F7C0E">
        <w:rPr>
          <w:rFonts w:ascii="Garamond" w:hAnsi="Garamond" w:cs="Arial"/>
          <w:sz w:val="22"/>
          <w:szCs w:val="22"/>
        </w:rPr>
        <w:t>cen</w:t>
      </w:r>
      <w:r w:rsidR="001F7C0E">
        <w:rPr>
          <w:rFonts w:ascii="Garamond" w:hAnsi="Garamond" w:cs="Arial"/>
          <w:sz w:val="22"/>
          <w:szCs w:val="22"/>
        </w:rPr>
        <w:t>u</w:t>
      </w:r>
      <w:r w:rsidR="00073DC0" w:rsidRPr="001F7C0E">
        <w:rPr>
          <w:rFonts w:ascii="Garamond" w:hAnsi="Garamond" w:cs="Arial"/>
          <w:sz w:val="22"/>
          <w:szCs w:val="22"/>
        </w:rPr>
        <w:t xml:space="preserve"> za realizované </w:t>
      </w:r>
      <w:r w:rsidR="005B4A27" w:rsidRPr="001F7C0E">
        <w:rPr>
          <w:rFonts w:ascii="Garamond" w:hAnsi="Garamond" w:cs="Arial"/>
          <w:sz w:val="22"/>
          <w:szCs w:val="22"/>
        </w:rPr>
        <w:t>tisky A</w:t>
      </w:r>
      <w:r w:rsidR="00073DC0" w:rsidRPr="001F7C0E">
        <w:rPr>
          <w:rFonts w:ascii="Garamond" w:hAnsi="Garamond" w:cs="Arial"/>
          <w:sz w:val="22"/>
          <w:szCs w:val="22"/>
        </w:rPr>
        <w:t>4 ČB a A4 barevně</w:t>
      </w:r>
      <w:r w:rsidR="001F7C0E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</w:p>
    <w:p w14:paraId="2094AFAB" w14:textId="0C7756E6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</w:t>
      </w:r>
      <w:r w:rsidR="005B4A27">
        <w:rPr>
          <w:rFonts w:ascii="Garamond" w:hAnsi="Garamond" w:cs="Arial"/>
          <w:sz w:val="22"/>
          <w:szCs w:val="22"/>
        </w:rPr>
        <w:t xml:space="preserve">SS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</w:t>
      </w:r>
      <w:r w:rsidR="00013490" w:rsidRPr="006A1B63">
        <w:rPr>
          <w:rFonts w:ascii="Garamond" w:hAnsi="Garamond" w:cs="Arial"/>
          <w:sz w:val="22"/>
          <w:szCs w:val="22"/>
        </w:rPr>
        <w:t xml:space="preserve">Po uvedení všech výše uvedených hodnot </w:t>
      </w:r>
      <w:r w:rsidR="001F7C0E">
        <w:rPr>
          <w:rFonts w:ascii="Garamond" w:hAnsi="Garamond" w:cs="Arial"/>
          <w:sz w:val="22"/>
          <w:szCs w:val="22"/>
        </w:rPr>
        <w:t xml:space="preserve">(cena </w:t>
      </w:r>
      <w:r w:rsidR="00C25E65">
        <w:rPr>
          <w:rFonts w:ascii="Garamond" w:hAnsi="Garamond" w:cs="Arial"/>
          <w:sz w:val="22"/>
          <w:szCs w:val="22"/>
        </w:rPr>
        <w:t xml:space="preserve">za poskytnutí </w:t>
      </w:r>
      <w:r w:rsidR="001F7C0E">
        <w:rPr>
          <w:rFonts w:ascii="Garamond" w:hAnsi="Garamond" w:cs="Arial"/>
          <w:sz w:val="22"/>
          <w:szCs w:val="22"/>
        </w:rPr>
        <w:t xml:space="preserve">Předmětu plnění a jednotkové ceny za realizované tisky)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1F7C0E">
        <w:rPr>
          <w:rFonts w:ascii="Garamond" w:hAnsi="Garamond" w:cs="Arial"/>
          <w:sz w:val="22"/>
          <w:szCs w:val="22"/>
        </w:rPr>
        <w:t>životního cyklu</w:t>
      </w:r>
      <w:r w:rsidR="008E7E4E" w:rsidRPr="00BE0AD3">
        <w:rPr>
          <w:rFonts w:ascii="Garamond" w:hAnsi="Garamond" w:cs="Arial"/>
          <w:sz w:val="22"/>
          <w:szCs w:val="22"/>
        </w:rPr>
        <w:t xml:space="preserve">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E2CE546" w14:textId="6D81B7BD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 xml:space="preserve">(dále jen „shodné nabídky“) se rozhodne o pořadí shodných nabídek na základě </w:t>
      </w:r>
      <w:r w:rsidR="00EF2A66" w:rsidRPr="004C0C10">
        <w:rPr>
          <w:rFonts w:ascii="Garamond" w:hAnsi="Garamond" w:cs="Arial"/>
          <w:sz w:val="22"/>
          <w:szCs w:val="22"/>
        </w:rPr>
        <w:t xml:space="preserve">ceny za realizované tisky A4 ČB a A4 barevně </w:t>
      </w:r>
      <w:r w:rsidR="00CF54B1" w:rsidRPr="0092241D">
        <w:rPr>
          <w:rFonts w:ascii="Garamond" w:hAnsi="Garamond" w:cs="Arial"/>
          <w:sz w:val="22"/>
          <w:szCs w:val="22"/>
        </w:rPr>
        <w:t xml:space="preserve">po dobu </w:t>
      </w:r>
      <w:r w:rsidR="00EF2A66">
        <w:rPr>
          <w:rFonts w:ascii="Garamond" w:hAnsi="Garamond" w:cs="Arial"/>
          <w:sz w:val="22"/>
          <w:szCs w:val="22"/>
        </w:rPr>
        <w:t>36 měsíců</w:t>
      </w:r>
      <w:r w:rsidR="00EF2A66" w:rsidRPr="0092241D" w:rsidDel="00EF2A66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</w:t>
      </w:r>
      <w:r w:rsidR="00EF2A66">
        <w:rPr>
          <w:rFonts w:ascii="Garamond" w:hAnsi="Garamond" w:cs="Arial"/>
          <w:sz w:val="22"/>
          <w:szCs w:val="22"/>
        </w:rPr>
        <w:t>servisní služba</w:t>
      </w:r>
      <w:r w:rsidR="0003677F" w:rsidRPr="0092241D">
        <w:rPr>
          <w:rFonts w:ascii="Garamond" w:hAnsi="Garamond" w:cs="Arial"/>
          <w:sz w:val="22"/>
          <w:szCs w:val="22"/>
        </w:rPr>
        <w:t>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</w:t>
      </w:r>
      <w:r w:rsidR="00EF2A66" w:rsidRPr="0092241D">
        <w:rPr>
          <w:rFonts w:ascii="Garamond" w:hAnsi="Garamond" w:cs="Arial"/>
          <w:sz w:val="22"/>
          <w:szCs w:val="22"/>
        </w:rPr>
        <w:t>považu</w:t>
      </w:r>
      <w:r w:rsidR="00EF2A66">
        <w:rPr>
          <w:rFonts w:ascii="Garamond" w:hAnsi="Garamond" w:cs="Arial"/>
          <w:sz w:val="22"/>
          <w:szCs w:val="22"/>
        </w:rPr>
        <w:t>je</w:t>
      </w:r>
      <w:r w:rsidR="00EF2A66" w:rsidRPr="0092241D">
        <w:rPr>
          <w:rFonts w:ascii="Garamond" w:hAnsi="Garamond" w:cs="Arial"/>
          <w:sz w:val="22"/>
          <w:szCs w:val="22"/>
        </w:rPr>
        <w:t xml:space="preserve"> </w:t>
      </w:r>
      <w:r w:rsidR="00D31A32" w:rsidRPr="0092241D">
        <w:rPr>
          <w:rFonts w:ascii="Garamond" w:hAnsi="Garamond" w:cs="Arial"/>
          <w:sz w:val="22"/>
          <w:szCs w:val="22"/>
        </w:rPr>
        <w:t>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F2A66">
        <w:rPr>
          <w:rFonts w:ascii="Garamond" w:hAnsi="Garamond" w:cs="Arial"/>
          <w:sz w:val="22"/>
          <w:szCs w:val="22"/>
        </w:rPr>
        <w:t xml:space="preserve">celková </w:t>
      </w:r>
      <w:r w:rsidR="00C25E65">
        <w:rPr>
          <w:rFonts w:ascii="Garamond" w:hAnsi="Garamond" w:cs="Arial"/>
          <w:sz w:val="22"/>
          <w:szCs w:val="22"/>
        </w:rPr>
        <w:t xml:space="preserve">cena </w:t>
      </w:r>
      <w:r w:rsidR="00EF2A66">
        <w:rPr>
          <w:rFonts w:ascii="Garamond" w:hAnsi="Garamond" w:cs="Arial"/>
          <w:sz w:val="22"/>
          <w:szCs w:val="22"/>
        </w:rPr>
        <w:t>servisní</w:t>
      </w:r>
      <w:r w:rsidR="00C25E65">
        <w:rPr>
          <w:rFonts w:ascii="Garamond" w:hAnsi="Garamond" w:cs="Arial"/>
          <w:sz w:val="22"/>
          <w:szCs w:val="22"/>
        </w:rPr>
        <w:t>ch</w:t>
      </w:r>
      <w:r w:rsidR="00EF2A66">
        <w:rPr>
          <w:rFonts w:ascii="Garamond" w:hAnsi="Garamond" w:cs="Arial"/>
          <w:sz w:val="22"/>
          <w:szCs w:val="22"/>
        </w:rPr>
        <w:t xml:space="preserve"> služ</w:t>
      </w:r>
      <w:r w:rsidR="00C25E65">
        <w:rPr>
          <w:rFonts w:ascii="Garamond" w:hAnsi="Garamond" w:cs="Arial"/>
          <w:sz w:val="22"/>
          <w:szCs w:val="22"/>
        </w:rPr>
        <w:t>eb</w:t>
      </w:r>
      <w:r w:rsidR="0003677F" w:rsidRPr="0092241D">
        <w:rPr>
          <w:rFonts w:ascii="Garamond" w:hAnsi="Garamond" w:cs="Arial"/>
          <w:sz w:val="22"/>
          <w:szCs w:val="22"/>
        </w:rPr>
        <w:t>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8C51395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lastRenderedPageBreak/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</w:t>
      </w:r>
      <w:r w:rsidR="00C25E65">
        <w:rPr>
          <w:rFonts w:ascii="Garamond" w:hAnsi="Garamond" w:cs="Arial"/>
          <w:sz w:val="22"/>
          <w:szCs w:val="22"/>
        </w:rPr>
        <w:t xml:space="preserve">ceny </w:t>
      </w:r>
      <w:r w:rsidR="00EF2A66">
        <w:rPr>
          <w:rFonts w:ascii="Garamond" w:hAnsi="Garamond" w:cs="Arial"/>
          <w:sz w:val="22"/>
          <w:szCs w:val="22"/>
        </w:rPr>
        <w:t>servisních služeb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EF2A66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0F755DC3" w14:textId="15DA403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4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1BD5D" w14:textId="77777777" w:rsidR="00DF60F3" w:rsidRDefault="00DF60F3" w:rsidP="00795AAC">
      <w:r>
        <w:separator/>
      </w:r>
    </w:p>
  </w:endnote>
  <w:endnote w:type="continuationSeparator" w:id="0">
    <w:p w14:paraId="5DC53B28" w14:textId="77777777" w:rsidR="00DF60F3" w:rsidRDefault="00DF60F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79C5F" w14:textId="77777777" w:rsidR="00DF60F3" w:rsidRDefault="00DF60F3" w:rsidP="00795AAC">
      <w:r>
        <w:separator/>
      </w:r>
    </w:p>
  </w:footnote>
  <w:footnote w:type="continuationSeparator" w:id="0">
    <w:p w14:paraId="05A4AD5C" w14:textId="77777777" w:rsidR="00DF60F3" w:rsidRDefault="00DF60F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17398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3DC0"/>
    <w:rsid w:val="0007506D"/>
    <w:rsid w:val="00076370"/>
    <w:rsid w:val="000816BD"/>
    <w:rsid w:val="00081D3E"/>
    <w:rsid w:val="00083C37"/>
    <w:rsid w:val="00086AE4"/>
    <w:rsid w:val="000875B0"/>
    <w:rsid w:val="000909A0"/>
    <w:rsid w:val="00092D8F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0E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126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F30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16DB"/>
    <w:rsid w:val="003869CE"/>
    <w:rsid w:val="00387043"/>
    <w:rsid w:val="003905C1"/>
    <w:rsid w:val="00396BED"/>
    <w:rsid w:val="003A2A0C"/>
    <w:rsid w:val="003A448B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37CB0"/>
    <w:rsid w:val="004400E1"/>
    <w:rsid w:val="004442B6"/>
    <w:rsid w:val="004445D4"/>
    <w:rsid w:val="00450C4A"/>
    <w:rsid w:val="004575D2"/>
    <w:rsid w:val="004576B0"/>
    <w:rsid w:val="004626E0"/>
    <w:rsid w:val="00475615"/>
    <w:rsid w:val="00475F0D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C0C10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2DDF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B4A2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12D4A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1C47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B7A9C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141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752B3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1B70"/>
    <w:rsid w:val="009D23F1"/>
    <w:rsid w:val="009D359C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5DF9"/>
    <w:rsid w:val="00A06920"/>
    <w:rsid w:val="00A06C66"/>
    <w:rsid w:val="00A13721"/>
    <w:rsid w:val="00A13DFB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05A"/>
    <w:rsid w:val="00BF071C"/>
    <w:rsid w:val="00BF1010"/>
    <w:rsid w:val="00BF192E"/>
    <w:rsid w:val="00C03A55"/>
    <w:rsid w:val="00C14C3D"/>
    <w:rsid w:val="00C21F2A"/>
    <w:rsid w:val="00C232BE"/>
    <w:rsid w:val="00C24182"/>
    <w:rsid w:val="00C25E65"/>
    <w:rsid w:val="00C27316"/>
    <w:rsid w:val="00C310DC"/>
    <w:rsid w:val="00C31F1D"/>
    <w:rsid w:val="00C36BB0"/>
    <w:rsid w:val="00C45272"/>
    <w:rsid w:val="00C529A3"/>
    <w:rsid w:val="00C63271"/>
    <w:rsid w:val="00C633E2"/>
    <w:rsid w:val="00C667B7"/>
    <w:rsid w:val="00C809BB"/>
    <w:rsid w:val="00C819D8"/>
    <w:rsid w:val="00C8440A"/>
    <w:rsid w:val="00C84745"/>
    <w:rsid w:val="00C84E99"/>
    <w:rsid w:val="00C84FFC"/>
    <w:rsid w:val="00C858D6"/>
    <w:rsid w:val="00C861A5"/>
    <w:rsid w:val="00C87F88"/>
    <w:rsid w:val="00C907EB"/>
    <w:rsid w:val="00C934D2"/>
    <w:rsid w:val="00C9450B"/>
    <w:rsid w:val="00C95D48"/>
    <w:rsid w:val="00C964FF"/>
    <w:rsid w:val="00CA4653"/>
    <w:rsid w:val="00CA5A83"/>
    <w:rsid w:val="00CA5C46"/>
    <w:rsid w:val="00CB3672"/>
    <w:rsid w:val="00CB3A35"/>
    <w:rsid w:val="00CB60D0"/>
    <w:rsid w:val="00CB7D25"/>
    <w:rsid w:val="00CC2565"/>
    <w:rsid w:val="00CC4595"/>
    <w:rsid w:val="00CC5395"/>
    <w:rsid w:val="00CD033B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B5CD8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60F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2A66"/>
    <w:rsid w:val="00EF3ED9"/>
    <w:rsid w:val="00EF4959"/>
    <w:rsid w:val="00EF71F8"/>
    <w:rsid w:val="00F01F7E"/>
    <w:rsid w:val="00F033C6"/>
    <w:rsid w:val="00F03944"/>
    <w:rsid w:val="00F228FA"/>
    <w:rsid w:val="00F247FC"/>
    <w:rsid w:val="00F30998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8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D/bJ17hWhOaxcGB4Bxu9cG7wERGAMcBbaEfQwC35wVU=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VlO/Kp8O/d9qlXFbf5ZdhI90U5FyqtLWxOyI2PUfR18=</DigestValue>
    </Reference>
  </SignedInfo>
  <SignatureValue>i1ZVwP4IygK70MfAlnCX7gBkiI0NWS3yNiFbpQk+3eK7bNz+TKXzguwpaGNlnLPim+8I+acnlMNP
61TpPdzNEqKoJBuSRUmJieHd3ir2Xu9M5pQLx+/isu0erRh2hi3bSyKEfFxiyW5D8EOWuaOLtxtr
jaeOGseRamwkNFLqoX2sN6+xdGeV3LwfRC16WMtreikjIV1DN+5eMtakf3/Z2+o+7NNpjOww1uX7
nbxaMKZLRTx7wue9KfRfd8LDvxjlHV6ANGz2y+M2lw9i2Q41fZgVNNse/lI8WUfLh/6OJTM3qkjZ
SunYPMde5BjVkSom4qqNe0LZhcGZqioKXdwpVQ==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3oAr6Xa66ZIQz1JdPAnobbMEUXVJR83AdtLvb6ZXX88=</DigestValue>
      </Reference>
      <Reference URI="/word/document.xml?ContentType=application/vnd.openxmlformats-officedocument.wordprocessingml.document.main+xml">
        <DigestMethod Algorithm="http://www.w3.org/2001/04/xmlenc#sha256"/>
        <DigestValue>p9ynlrId/F3CVIQkq3v5Fet6LSTWYgcFy3yC2pgLBB8=</DigestValue>
      </Reference>
      <Reference URI="/word/endnotes.xml?ContentType=application/vnd.openxmlformats-officedocument.wordprocessingml.endnotes+xml">
        <DigestMethod Algorithm="http://www.w3.org/2001/04/xmlenc#sha256"/>
        <DigestValue>2yBpfkd4i0XOa01psHuB5iEQJsI/0k3TWk2KchjW8LE=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zP8wO0VdjXl+p5hW6HDJePTjUoqDugsXHoQrCc0zs8Q=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hxIDr7MFuwS1plILNALj9jjpkMhY/5psWvQxfBVLBeQ=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2023-03-08T13:11:11Z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2023-03-08T13:11:11Z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2374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</cp:revision>
  <cp:lastPrinted>2023-03-02T06:51:00Z</cp:lastPrinted>
  <dcterms:created xsi:type="dcterms:W3CDTF">2023-03-08T10:09:00Z</dcterms:created>
  <dcterms:modified xsi:type="dcterms:W3CDTF">2023-03-08T13:11:00Z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